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Pr="00F52D42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2012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1.1</w:t>
      </w:r>
      <w:r w:rsidR="00F52D42">
        <w:rPr>
          <w:sz w:val="22"/>
          <w:szCs w:val="22"/>
        </w:rPr>
        <w:t>. </w:t>
      </w:r>
      <w:r w:rsidRPr="00F52D42">
        <w:rPr>
          <w:sz w:val="22"/>
          <w:szCs w:val="22"/>
        </w:rPr>
        <w:t>Подрядчик обязуется в соответствии с</w:t>
      </w:r>
      <w:r w:rsidR="008954D5" w:rsidRPr="00F52D42">
        <w:rPr>
          <w:sz w:val="22"/>
          <w:szCs w:val="22"/>
        </w:rPr>
        <w:t xml:space="preserve"> настоящим договором </w:t>
      </w:r>
      <w:r w:rsidRPr="00F52D42">
        <w:rPr>
          <w:sz w:val="22"/>
          <w:szCs w:val="22"/>
        </w:rPr>
        <w:t xml:space="preserve">выполнить </w:t>
      </w:r>
      <w:r w:rsidR="00FD6EE6">
        <w:rPr>
          <w:sz w:val="22"/>
          <w:szCs w:val="22"/>
        </w:rPr>
        <w:t xml:space="preserve">комплекс строительно-монтажных </w:t>
      </w:r>
      <w:r w:rsidRPr="00F52D42">
        <w:rPr>
          <w:sz w:val="22"/>
          <w:szCs w:val="22"/>
        </w:rPr>
        <w:t xml:space="preserve">работы по </w:t>
      </w:r>
      <w:r w:rsidR="00FD6EE6">
        <w:rPr>
          <w:b/>
          <w:sz w:val="22"/>
          <w:szCs w:val="22"/>
        </w:rPr>
        <w:t>_____________________________________________________</w:t>
      </w:r>
      <w:r w:rsidR="00350A91" w:rsidRPr="00350A91">
        <w:rPr>
          <w:sz w:val="22"/>
          <w:szCs w:val="22"/>
        </w:rPr>
        <w:t>(далее – «Работы),в соответствиис</w:t>
      </w:r>
      <w:r w:rsidR="00350A91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52D42">
        <w:rPr>
          <w:sz w:val="22"/>
          <w:szCs w:val="22"/>
        </w:rPr>
        <w:t>и сдать Заказчику по акту, а Заказчик обязуется передать необходим</w:t>
      </w:r>
      <w:r w:rsidR="00EB2E87" w:rsidRPr="00F52D42">
        <w:rPr>
          <w:sz w:val="22"/>
          <w:szCs w:val="22"/>
        </w:rPr>
        <w:t>о</w:t>
      </w:r>
      <w:r w:rsidR="00BE3DFB" w:rsidRPr="00F52D42">
        <w:rPr>
          <w:sz w:val="22"/>
          <w:szCs w:val="22"/>
        </w:rPr>
        <w:t xml:space="preserve">е </w:t>
      </w:r>
      <w:r w:rsidRPr="00F52D42">
        <w:rPr>
          <w:sz w:val="22"/>
          <w:szCs w:val="22"/>
        </w:rPr>
        <w:t>для выполнения работ оборудование</w:t>
      </w:r>
      <w:r w:rsidR="00497686" w:rsidRPr="00F52D42">
        <w:rPr>
          <w:sz w:val="22"/>
          <w:szCs w:val="22"/>
        </w:rPr>
        <w:t xml:space="preserve"> и материалы</w:t>
      </w:r>
      <w:r w:rsidRPr="00F52D42">
        <w:rPr>
          <w:sz w:val="22"/>
          <w:szCs w:val="22"/>
        </w:rPr>
        <w:t xml:space="preserve">, принять от Подрядчика объект и произвести окончательную оплату </w:t>
      </w:r>
      <w:r w:rsidR="00FD6EE6">
        <w:rPr>
          <w:sz w:val="22"/>
          <w:szCs w:val="22"/>
        </w:rPr>
        <w:t>в течение ____________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 подписания акта приёмочной комиссии</w:t>
      </w:r>
      <w:r w:rsidR="005524E2" w:rsidRPr="00F52D42">
        <w:rPr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>
        <w:rPr>
          <w:rFonts w:eastAsia="Arial"/>
          <w:bCs/>
          <w:sz w:val="22"/>
          <w:szCs w:val="22"/>
        </w:rPr>
        <w:t>____________________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350A91" w:rsidRDefault="00350A9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290E4B" w:rsidRPr="00F52D42" w:rsidRDefault="00F52D42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2.2.</w:t>
      </w:r>
      <w:r>
        <w:rPr>
          <w:sz w:val="22"/>
          <w:szCs w:val="22"/>
        </w:rPr>
        <w:tab/>
      </w:r>
      <w:r w:rsidR="00350A91">
        <w:rPr>
          <w:sz w:val="22"/>
          <w:szCs w:val="22"/>
        </w:rPr>
        <w:t xml:space="preserve">Стоимость работ и </w:t>
      </w:r>
      <w:r w:rsidR="006E77DD">
        <w:rPr>
          <w:sz w:val="22"/>
          <w:szCs w:val="22"/>
        </w:rPr>
        <w:t>план-</w:t>
      </w:r>
      <w:r w:rsidR="00350A91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AD6E22">
      <w:pPr>
        <w:tabs>
          <w:tab w:val="left" w:pos="1134"/>
        </w:tabs>
        <w:suppressAutoHyphens w:val="0"/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6871D8" w:rsidRPr="00F52D42" w:rsidRDefault="006871D8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C53271" w:rsidRPr="00F52D42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обеспечивающим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4153DA" w:rsidRPr="00F52D42">
        <w:rPr>
          <w:szCs w:val="22"/>
        </w:rPr>
        <w:t xml:space="preserve"> до</w:t>
      </w:r>
      <w:r w:rsidR="006E77DD">
        <w:rPr>
          <w:szCs w:val="22"/>
          <w:u w:val="single"/>
        </w:rPr>
        <w:t>________________</w:t>
      </w:r>
      <w:r w:rsidR="004153DA" w:rsidRPr="00227E88">
        <w:rPr>
          <w:szCs w:val="22"/>
          <w:u w:val="single"/>
        </w:rPr>
        <w:t>.</w:t>
      </w:r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3.2.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олуча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 xml:space="preserve">,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>, заключать договора, необходимые для нормальной эксплуатации объекта по доверенности Заказчика.</w:t>
      </w:r>
    </w:p>
    <w:p w:rsidR="00227E88" w:rsidRPr="00227E88" w:rsidRDefault="00227E88" w:rsidP="00227E88">
      <w:pPr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           3.3.  </w:t>
      </w:r>
      <w:r w:rsidR="006E77DD">
        <w:rPr>
          <w:sz w:val="22"/>
          <w:szCs w:val="22"/>
        </w:rPr>
        <w:t>В случае, если работы производятся в жилых домах, д</w:t>
      </w:r>
      <w:r>
        <w:rPr>
          <w:sz w:val="22"/>
          <w:szCs w:val="22"/>
        </w:rPr>
        <w:t xml:space="preserve">о </w:t>
      </w:r>
      <w:r w:rsidRPr="00227E88">
        <w:rPr>
          <w:sz w:val="22"/>
          <w:szCs w:val="22"/>
        </w:rPr>
        <w:t>начала производства работ п</w:t>
      </w:r>
      <w:r w:rsidRPr="00227E88">
        <w:rPr>
          <w:sz w:val="22"/>
          <w:szCs w:val="22"/>
          <w:lang w:eastAsia="ru-RU"/>
        </w:rPr>
        <w:t>олучить согласование с собственниками жилья на проведение строительно-монтажных работ по размещению сетей (</w:t>
      </w:r>
      <w:r w:rsidR="007530CE">
        <w:rPr>
          <w:sz w:val="22"/>
          <w:szCs w:val="22"/>
          <w:lang w:eastAsia="ru-RU"/>
        </w:rPr>
        <w:t xml:space="preserve">в виде </w:t>
      </w:r>
      <w:r w:rsidRPr="00227E88">
        <w:rPr>
          <w:sz w:val="22"/>
          <w:szCs w:val="22"/>
          <w:lang w:eastAsia="ru-RU"/>
        </w:rPr>
        <w:t>протокол</w:t>
      </w:r>
      <w:r w:rsidR="007530CE">
        <w:rPr>
          <w:sz w:val="22"/>
          <w:szCs w:val="22"/>
          <w:lang w:eastAsia="ru-RU"/>
        </w:rPr>
        <w:t>ов</w:t>
      </w:r>
      <w:r w:rsidRPr="00227E88">
        <w:rPr>
          <w:sz w:val="22"/>
          <w:szCs w:val="22"/>
          <w:lang w:eastAsia="ru-RU"/>
        </w:rPr>
        <w:t xml:space="preserve"> собраний с принятым решением о пользовании общим имуществом собственников помещений жилых домов).</w:t>
      </w:r>
    </w:p>
    <w:p w:rsidR="00D61FD6" w:rsidRPr="00F52D42" w:rsidRDefault="00227E88" w:rsidP="00227E88">
      <w:p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227E88">
        <w:rPr>
          <w:sz w:val="22"/>
          <w:szCs w:val="22"/>
        </w:rPr>
        <w:t xml:space="preserve">           3.</w:t>
      </w:r>
      <w:r w:rsidR="003E2223">
        <w:rPr>
          <w:sz w:val="22"/>
          <w:szCs w:val="22"/>
        </w:rPr>
        <w:t>4</w:t>
      </w:r>
      <w:r w:rsidRPr="00227E88">
        <w:rPr>
          <w:sz w:val="22"/>
          <w:szCs w:val="22"/>
        </w:rPr>
        <w:t xml:space="preserve">. </w:t>
      </w:r>
      <w:r w:rsidR="00BF728D" w:rsidRPr="00227E88">
        <w:rPr>
          <w:sz w:val="22"/>
          <w:szCs w:val="22"/>
        </w:rPr>
        <w:t>В</w:t>
      </w:r>
      <w:r w:rsidR="002752B9" w:rsidRPr="00227E88">
        <w:rPr>
          <w:sz w:val="22"/>
          <w:szCs w:val="22"/>
        </w:rPr>
        <w:t xml:space="preserve"> период действия</w:t>
      </w:r>
      <w:r w:rsidR="002752B9" w:rsidRPr="00F52D42">
        <w:rPr>
          <w:sz w:val="22"/>
          <w:szCs w:val="22"/>
        </w:rPr>
        <w:t xml:space="preserve"> настоящего договора</w:t>
      </w:r>
      <w:r w:rsidR="00FD20FB" w:rsidRPr="00F52D42">
        <w:rPr>
          <w:sz w:val="22"/>
          <w:szCs w:val="22"/>
        </w:rPr>
        <w:t xml:space="preserve"> и в течени</w:t>
      </w:r>
      <w:r w:rsidR="004E59EF" w:rsidRPr="00F52D42">
        <w:rPr>
          <w:sz w:val="22"/>
          <w:szCs w:val="22"/>
        </w:rPr>
        <w:t>е</w:t>
      </w:r>
      <w:r w:rsidR="00FD20FB" w:rsidRPr="00F52D42">
        <w:rPr>
          <w:sz w:val="22"/>
          <w:szCs w:val="22"/>
        </w:rPr>
        <w:t xml:space="preserve"> одного года с мо</w:t>
      </w:r>
      <w:r w:rsidR="00D61FD6" w:rsidRPr="00F52D42">
        <w:rPr>
          <w:sz w:val="22"/>
          <w:szCs w:val="22"/>
        </w:rPr>
        <w:t>мента сдачи выполненных</w:t>
      </w:r>
      <w:r w:rsidR="00FD20FB" w:rsidRPr="00F52D42">
        <w:rPr>
          <w:sz w:val="22"/>
          <w:szCs w:val="22"/>
        </w:rPr>
        <w:t>работ Заказчику</w:t>
      </w:r>
      <w:r w:rsidR="00F456BB" w:rsidRPr="00F52D42">
        <w:rPr>
          <w:sz w:val="22"/>
          <w:szCs w:val="22"/>
        </w:rPr>
        <w:t>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</w:t>
      </w:r>
      <w:r w:rsidR="006915CD" w:rsidRPr="00F52D42">
        <w:rPr>
          <w:sz w:val="22"/>
          <w:szCs w:val="22"/>
        </w:rPr>
        <w:t>,</w:t>
      </w:r>
      <w:r w:rsidR="00F456BB" w:rsidRPr="00F52D42">
        <w:rPr>
          <w:sz w:val="22"/>
          <w:szCs w:val="22"/>
        </w:rPr>
        <w:t xml:space="preserve"> выданным Заказчиком и не </w:t>
      </w:r>
      <w:r w:rsidR="00FD20FB" w:rsidRPr="00F52D42">
        <w:rPr>
          <w:sz w:val="22"/>
          <w:szCs w:val="22"/>
        </w:rPr>
        <w:t>строить подобных сетей для собственных нужд.</w:t>
      </w:r>
    </w:p>
    <w:p w:rsidR="00BD5340" w:rsidRPr="003E2223" w:rsidRDefault="00BD5340" w:rsidP="003E2223">
      <w:pPr>
        <w:pStyle w:val="af5"/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3E2223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52D42" w:rsidRDefault="00045326" w:rsidP="003B2C73">
      <w:pPr>
        <w:numPr>
          <w:ilvl w:val="1"/>
          <w:numId w:val="29"/>
        </w:numPr>
        <w:tabs>
          <w:tab w:val="left" w:pos="1134"/>
        </w:tabs>
        <w:autoSpaceDE w:val="0"/>
        <w:autoSpaceDN w:val="0"/>
        <w:adjustRightInd w:val="0"/>
        <w:ind w:right="-3"/>
        <w:jc w:val="both"/>
        <w:outlineLvl w:val="1"/>
        <w:rPr>
          <w:sz w:val="22"/>
          <w:szCs w:val="22"/>
        </w:rPr>
      </w:pPr>
      <w:r w:rsidRPr="00F52D42">
        <w:rPr>
          <w:sz w:val="22"/>
          <w:szCs w:val="22"/>
        </w:rPr>
        <w:t>Передать Заказчику по завершению строительстваисполнительную документацию</w:t>
      </w:r>
      <w:r w:rsidR="00BD5340" w:rsidRPr="00F52D42">
        <w:rPr>
          <w:sz w:val="22"/>
          <w:szCs w:val="22"/>
        </w:rPr>
        <w:t xml:space="preserve"> в полномобъеме, в течение</w:t>
      </w:r>
      <w:r w:rsidR="006E77DD">
        <w:rPr>
          <w:sz w:val="22"/>
          <w:szCs w:val="22"/>
        </w:rPr>
        <w:t>______</w:t>
      </w:r>
      <w:r w:rsidR="00244C70">
        <w:rPr>
          <w:sz w:val="22"/>
          <w:szCs w:val="22"/>
        </w:rPr>
        <w:t xml:space="preserve"> (</w:t>
      </w:r>
      <w:r w:rsidR="006E77DD">
        <w:rPr>
          <w:sz w:val="22"/>
          <w:szCs w:val="22"/>
        </w:rPr>
        <w:t>______________</w:t>
      </w:r>
      <w:r w:rsidR="00244C70">
        <w:rPr>
          <w:sz w:val="22"/>
          <w:szCs w:val="22"/>
        </w:rPr>
        <w:t xml:space="preserve">) </w:t>
      </w:r>
      <w:r w:rsidR="00BD5340" w:rsidRPr="00F52D42">
        <w:rPr>
          <w:sz w:val="22"/>
          <w:szCs w:val="22"/>
        </w:rPr>
        <w:t>рабоч</w:t>
      </w:r>
      <w:r w:rsidR="00244C70">
        <w:rPr>
          <w:sz w:val="22"/>
          <w:szCs w:val="22"/>
        </w:rPr>
        <w:t>их</w:t>
      </w:r>
      <w:r w:rsidR="00BD5340" w:rsidRPr="00F52D42">
        <w:rPr>
          <w:sz w:val="22"/>
          <w:szCs w:val="22"/>
        </w:rPr>
        <w:t xml:space="preserve"> дн</w:t>
      </w:r>
      <w:r w:rsidR="00244C70">
        <w:rPr>
          <w:sz w:val="22"/>
          <w:szCs w:val="22"/>
        </w:rPr>
        <w:t>ей</w:t>
      </w:r>
      <w:r w:rsidR="00BD5340" w:rsidRPr="00F52D42">
        <w:rPr>
          <w:sz w:val="22"/>
          <w:szCs w:val="22"/>
        </w:rPr>
        <w:t>. Состав исполнительной документации указан в Приложении № 2.</w:t>
      </w:r>
    </w:p>
    <w:p w:rsidR="00D531DF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7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>После завершения работпередать по акту материалы, оборудования неиспользованные при выполнении работ по данному договору или возместить их стоимость.</w:t>
      </w:r>
    </w:p>
    <w:p w:rsidR="001D696D" w:rsidRPr="00F52D42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3E2223">
        <w:rPr>
          <w:sz w:val="22"/>
          <w:szCs w:val="22"/>
        </w:rPr>
        <w:t>8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3E2223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3.9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C53271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перед третьими лицами за несоблюдение п. 3.3. настоящего Договора. </w:t>
      </w:r>
    </w:p>
    <w:p w:rsidR="003E2223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1640EB" w:rsidRPr="00F52D42">
        <w:rPr>
          <w:szCs w:val="22"/>
        </w:rPr>
        <w:t>ереда</w:t>
      </w:r>
      <w:r w:rsidR="00822A00" w:rsidRPr="00F52D42">
        <w:rPr>
          <w:szCs w:val="22"/>
        </w:rPr>
        <w:t>ть по</w:t>
      </w:r>
      <w:r w:rsidR="00CF11BA" w:rsidRPr="00F52D42">
        <w:rPr>
          <w:szCs w:val="22"/>
        </w:rPr>
        <w:t xml:space="preserve"> акту </w:t>
      </w:r>
      <w:r w:rsidR="00D531DF" w:rsidRPr="00F52D42">
        <w:rPr>
          <w:szCs w:val="22"/>
        </w:rPr>
        <w:t xml:space="preserve">материалы, </w:t>
      </w:r>
      <w:r w:rsidR="001640EB" w:rsidRPr="00F52D42">
        <w:rPr>
          <w:szCs w:val="22"/>
        </w:rPr>
        <w:t>оборудование и помещения под монтаж оборудования в течени</w:t>
      </w:r>
      <w:r w:rsidR="00727317" w:rsidRPr="00F52D42">
        <w:rPr>
          <w:szCs w:val="22"/>
        </w:rPr>
        <w:t>е</w:t>
      </w:r>
      <w:r w:rsidR="001640EB" w:rsidRPr="00F52D42">
        <w:rPr>
          <w:szCs w:val="22"/>
        </w:rPr>
        <w:t xml:space="preserve"> 3-х дней с момента подписания</w:t>
      </w:r>
      <w:r w:rsidR="00310A79" w:rsidRPr="00F52D42">
        <w:rPr>
          <w:szCs w:val="22"/>
        </w:rPr>
        <w:t xml:space="preserve"> обеими сторонами</w:t>
      </w:r>
      <w:r w:rsidR="001640EB" w:rsidRPr="00F52D42">
        <w:rPr>
          <w:szCs w:val="22"/>
        </w:rPr>
        <w:t xml:space="preserve"> настоящего договора</w:t>
      </w:r>
      <w:r w:rsidR="00B33A43" w:rsidRPr="00F52D42">
        <w:rPr>
          <w:szCs w:val="22"/>
          <w:lang w:eastAsia="ru-RU"/>
        </w:rPr>
        <w:t xml:space="preserve">, </w:t>
      </w:r>
      <w:r w:rsidR="001A4BAA" w:rsidRPr="00F52D42">
        <w:rPr>
          <w:szCs w:val="22"/>
          <w:lang w:eastAsia="ru-RU"/>
        </w:rPr>
        <w:t>которые в случае расторж</w:t>
      </w:r>
      <w:r w:rsidR="00CF11BA" w:rsidRPr="00F52D42">
        <w:rPr>
          <w:szCs w:val="22"/>
          <w:lang w:eastAsia="ru-RU"/>
        </w:rPr>
        <w:t>ения договора подлежат возврату по акту,</w:t>
      </w:r>
      <w:r w:rsidR="001A4BAA" w:rsidRPr="00F52D42">
        <w:rPr>
          <w:szCs w:val="22"/>
          <w:lang w:eastAsia="ru-RU"/>
        </w:rPr>
        <w:t>а если это окажется невозможным</w:t>
      </w:r>
      <w:r w:rsidR="00901379" w:rsidRPr="00F52D42">
        <w:rPr>
          <w:szCs w:val="22"/>
          <w:lang w:eastAsia="ru-RU"/>
        </w:rPr>
        <w:t xml:space="preserve"> - возмещению стоимости</w:t>
      </w:r>
      <w:r w:rsidR="00B33A43" w:rsidRPr="00F52D42">
        <w:rPr>
          <w:szCs w:val="22"/>
          <w:lang w:eastAsia="ru-RU"/>
        </w:rPr>
        <w:t>оборудования и иного</w:t>
      </w:r>
      <w:r w:rsidR="00901379" w:rsidRPr="00F52D42">
        <w:rPr>
          <w:szCs w:val="22"/>
          <w:lang w:eastAsia="ru-RU"/>
        </w:rPr>
        <w:t xml:space="preserve"> переданного</w:t>
      </w:r>
      <w:r w:rsidR="00B33A43" w:rsidRPr="00F52D42">
        <w:rPr>
          <w:szCs w:val="22"/>
          <w:lang w:eastAsia="ru-RU"/>
        </w:rPr>
        <w:t>имущества.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C53271" w:rsidRPr="00F52D42">
        <w:rPr>
          <w:sz w:val="22"/>
          <w:szCs w:val="22"/>
        </w:rPr>
        <w:t>СРОКИ ВЫПОЛНЕНИЯ РАБОТ</w:t>
      </w:r>
    </w:p>
    <w:p w:rsidR="006E77DD" w:rsidRDefault="006E77DD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493496">
        <w:rPr>
          <w:sz w:val="22"/>
          <w:szCs w:val="22"/>
          <w:lang w:eastAsia="ru-RU"/>
        </w:rPr>
        <w:t xml:space="preserve">с </w:t>
      </w:r>
      <w:r w:rsidR="006E77DD">
        <w:rPr>
          <w:sz w:val="22"/>
          <w:szCs w:val="22"/>
          <w:lang w:eastAsia="ru-RU"/>
        </w:rPr>
        <w:t>___________________</w:t>
      </w:r>
      <w:r w:rsidR="00493496">
        <w:rPr>
          <w:sz w:val="22"/>
          <w:szCs w:val="22"/>
          <w:lang w:eastAsia="ru-RU"/>
        </w:rPr>
        <w:t xml:space="preserve"> г. по </w:t>
      </w:r>
      <w:r w:rsidR="006E77DD">
        <w:rPr>
          <w:sz w:val="22"/>
          <w:szCs w:val="22"/>
          <w:lang w:eastAsia="ru-RU"/>
        </w:rPr>
        <w:t>_________________</w:t>
      </w:r>
      <w:r w:rsidR="00493496">
        <w:rPr>
          <w:sz w:val="22"/>
          <w:szCs w:val="22"/>
          <w:lang w:eastAsia="ru-RU"/>
        </w:rPr>
        <w:t> г.</w:t>
      </w:r>
      <w:r w:rsidR="006E77DD">
        <w:rPr>
          <w:sz w:val="22"/>
          <w:szCs w:val="22"/>
          <w:lang w:eastAsia="ru-RU"/>
        </w:rPr>
        <w:t>,</w:t>
      </w:r>
      <w:bookmarkStart w:id="0" w:name="_GoBack"/>
      <w:bookmarkEnd w:id="0"/>
      <w:r w:rsidR="00322B21">
        <w:rPr>
          <w:sz w:val="22"/>
          <w:szCs w:val="22"/>
          <w:lang w:eastAsia="ru-RU"/>
        </w:rPr>
        <w:t xml:space="preserve"> </w:t>
      </w:r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 xml:space="preserve">огласно </w:t>
      </w:r>
      <w:r w:rsidR="006E77DD">
        <w:rPr>
          <w:sz w:val="22"/>
          <w:szCs w:val="22"/>
          <w:lang w:eastAsia="ru-RU"/>
        </w:rPr>
        <w:t>Приложению</w:t>
      </w:r>
      <w:r w:rsidR="003B2C73">
        <w:rPr>
          <w:sz w:val="22"/>
          <w:szCs w:val="22"/>
          <w:lang w:eastAsia="ru-RU"/>
        </w:rPr>
        <w:t xml:space="preserve"> №</w:t>
      </w:r>
      <w:r w:rsidR="006E77DD">
        <w:rPr>
          <w:sz w:val="22"/>
          <w:szCs w:val="22"/>
          <w:lang w:eastAsia="ru-RU"/>
        </w:rPr>
        <w:t>1.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C53271" w:rsidRPr="00F52D42">
        <w:rPr>
          <w:sz w:val="22"/>
          <w:szCs w:val="22"/>
        </w:rPr>
        <w:t>график работ, сроки поставок материалов, оборудования,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52D42">
        <w:rPr>
          <w:sz w:val="22"/>
          <w:szCs w:val="22"/>
        </w:rPr>
        <w:t>согласно утвержденного</w:t>
      </w:r>
      <w:r w:rsidR="00322B2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493496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3E2223" w:rsidRPr="00F52D42" w:rsidRDefault="003E2223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>Подрядчик, согласно</w:t>
      </w:r>
      <w:r w:rsidR="0070353D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70353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70353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предоставляет Заказчику акты фактически выполненных строительно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монтажных работ, где отражается выполненные объемы работ</w:t>
      </w:r>
      <w:r w:rsidR="00A241CF" w:rsidRPr="00F52D42">
        <w:rPr>
          <w:sz w:val="22"/>
          <w:szCs w:val="22"/>
        </w:rPr>
        <w:t>,</w:t>
      </w:r>
      <w:r w:rsidR="0070353D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№КС-2 и КС-3</w:t>
      </w:r>
      <w:r w:rsidRPr="00F52D42">
        <w:rPr>
          <w:sz w:val="22"/>
          <w:szCs w:val="22"/>
        </w:rPr>
        <w:t>.</w:t>
      </w:r>
    </w:p>
    <w:p w:rsidR="00921CFA" w:rsidRDefault="00921CFA" w:rsidP="0026388B">
      <w:pPr>
        <w:tabs>
          <w:tab w:val="left" w:pos="1134"/>
        </w:tabs>
        <w:ind w:right="-3" w:firstLine="709"/>
        <w:jc w:val="both"/>
        <w:rPr>
          <w:sz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 xml:space="preserve">Заказчик обязан в </w:t>
      </w:r>
      <w:r w:rsidR="0070353D">
        <w:rPr>
          <w:sz w:val="22"/>
        </w:rPr>
        <w:t>30-тидневный</w:t>
      </w:r>
      <w:r w:rsidRPr="00872033">
        <w:rPr>
          <w:sz w:val="22"/>
        </w:rPr>
        <w:t xml:space="preserve"> срок со дня подписания сторонами акта выполненных р</w:t>
      </w:r>
      <w:r w:rsidR="00493496">
        <w:rPr>
          <w:sz w:val="22"/>
        </w:rPr>
        <w:t xml:space="preserve">абот </w:t>
      </w:r>
      <w:r w:rsidRPr="00872033">
        <w:rPr>
          <w:sz w:val="22"/>
        </w:rPr>
        <w:t>(форма №</w:t>
      </w:r>
      <w:r w:rsidR="00F7633D">
        <w:rPr>
          <w:sz w:val="22"/>
        </w:rPr>
        <w:t> </w:t>
      </w:r>
      <w:r w:rsidRPr="00872033">
        <w:rPr>
          <w:sz w:val="22"/>
        </w:rPr>
        <w:t>КС-2 и форма №</w:t>
      </w:r>
      <w:r w:rsidR="00F7633D">
        <w:rPr>
          <w:sz w:val="22"/>
          <w:lang w:val="en-US"/>
        </w:rPr>
        <w:t> </w:t>
      </w:r>
      <w:r w:rsidRPr="00872033">
        <w:rPr>
          <w:sz w:val="22"/>
        </w:rPr>
        <w:t>КС-3) осуществить промежуточные платежи соответственно стоимости выполненных работ</w:t>
      </w:r>
      <w:r>
        <w:rPr>
          <w:sz w:val="22"/>
        </w:rPr>
        <w:t>.</w:t>
      </w:r>
    </w:p>
    <w:p w:rsidR="00F30CA7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6.3</w:t>
      </w:r>
      <w:r w:rsidR="0026388B">
        <w:rPr>
          <w:sz w:val="22"/>
          <w:szCs w:val="22"/>
        </w:rPr>
        <w:t>.</w:t>
      </w:r>
      <w:r w:rsidR="0026388B">
        <w:rPr>
          <w:sz w:val="22"/>
          <w:szCs w:val="22"/>
        </w:rPr>
        <w:tab/>
      </w:r>
      <w:r w:rsidR="00F30CA7" w:rsidRPr="00F52D42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70353D">
        <w:rPr>
          <w:sz w:val="22"/>
          <w:szCs w:val="22"/>
          <w:lang w:eastAsia="ru-RU"/>
        </w:rPr>
        <w:t>30 календарных</w:t>
      </w:r>
      <w:r w:rsidR="00E464CE" w:rsidRPr="00F52D42">
        <w:rPr>
          <w:sz w:val="22"/>
          <w:szCs w:val="22"/>
          <w:lang w:eastAsia="ru-RU"/>
        </w:rPr>
        <w:t xml:space="preserve"> </w:t>
      </w:r>
      <w:r w:rsidR="00F30CA7" w:rsidRPr="00F52D42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52D42">
        <w:rPr>
          <w:sz w:val="22"/>
          <w:szCs w:val="22"/>
          <w:lang w:eastAsia="ru-RU"/>
        </w:rPr>
        <w:t xml:space="preserve">, </w:t>
      </w:r>
      <w:r w:rsidR="00D61FD6" w:rsidRPr="00F52D42">
        <w:rPr>
          <w:sz w:val="22"/>
          <w:szCs w:val="22"/>
          <w:lang w:eastAsia="ru-RU"/>
        </w:rPr>
        <w:t xml:space="preserve">после </w:t>
      </w:r>
      <w:r w:rsidR="007075F3" w:rsidRPr="00F52D42">
        <w:rPr>
          <w:sz w:val="22"/>
          <w:szCs w:val="22"/>
          <w:lang w:eastAsia="ru-RU"/>
        </w:rPr>
        <w:t>устранени</w:t>
      </w:r>
      <w:r w:rsidR="00BF728D" w:rsidRPr="00F52D42">
        <w:rPr>
          <w:sz w:val="22"/>
          <w:szCs w:val="22"/>
          <w:lang w:eastAsia="ru-RU"/>
        </w:rPr>
        <w:t>я</w:t>
      </w:r>
      <w:r w:rsidR="007075F3" w:rsidRPr="00F52D42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52D42">
        <w:rPr>
          <w:sz w:val="22"/>
          <w:szCs w:val="22"/>
          <w:lang w:eastAsia="ru-RU"/>
        </w:rPr>
        <w:t xml:space="preserve"> и подписания</w:t>
      </w:r>
      <w:r w:rsidR="00F206B3" w:rsidRPr="00F52D42">
        <w:rPr>
          <w:sz w:val="22"/>
          <w:szCs w:val="22"/>
          <w:lang w:eastAsia="ru-RU"/>
        </w:rPr>
        <w:t xml:space="preserve"> утвержденного</w:t>
      </w:r>
      <w:r w:rsidR="002C32AE" w:rsidRPr="00F52D42">
        <w:rPr>
          <w:sz w:val="22"/>
          <w:szCs w:val="22"/>
          <w:lang w:eastAsia="ru-RU"/>
        </w:rPr>
        <w:t xml:space="preserve"> акта прием</w:t>
      </w:r>
      <w:r w:rsidR="00985F04" w:rsidRPr="00F52D42">
        <w:rPr>
          <w:sz w:val="22"/>
          <w:szCs w:val="22"/>
          <w:lang w:eastAsia="ru-RU"/>
        </w:rPr>
        <w:t>очной комиссии</w:t>
      </w:r>
      <w:r w:rsidR="007075F3" w:rsidRPr="00F52D42">
        <w:rPr>
          <w:sz w:val="22"/>
          <w:szCs w:val="22"/>
          <w:lang w:eastAsia="ru-RU"/>
        </w:rPr>
        <w:t>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52D42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52D42">
        <w:rPr>
          <w:sz w:val="22"/>
          <w:szCs w:val="22"/>
          <w:lang w:eastAsia="ru-RU"/>
        </w:rPr>
        <w:t xml:space="preserve"> либо при нарушении подрядчиком пункта 3.4</w:t>
      </w:r>
      <w:r w:rsidR="00C53271" w:rsidRPr="00F52D42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>договора.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 Перечня доработок.</w:t>
      </w:r>
    </w:p>
    <w:p w:rsidR="008466B8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537B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Pr="00F52D42">
        <w:rPr>
          <w:sz w:val="22"/>
          <w:szCs w:val="22"/>
          <w:lang w:eastAsia="ru-RU"/>
        </w:rPr>
        <w:t>В</w:t>
      </w:r>
      <w:r w:rsidR="00322B21"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>случае</w:t>
      </w:r>
      <w:r w:rsidR="00322B21">
        <w:rPr>
          <w:sz w:val="22"/>
          <w:szCs w:val="22"/>
          <w:lang w:eastAsia="ru-RU"/>
        </w:rPr>
        <w:t xml:space="preserve"> </w:t>
      </w:r>
      <w:r w:rsidRPr="00F52D42">
        <w:rPr>
          <w:sz w:val="22"/>
          <w:szCs w:val="22"/>
          <w:lang w:eastAsia="ru-RU"/>
        </w:rPr>
        <w:t xml:space="preserve">заключения </w:t>
      </w:r>
      <w:r w:rsidR="00AB4309" w:rsidRPr="00F52D42">
        <w:rPr>
          <w:sz w:val="22"/>
          <w:szCs w:val="22"/>
          <w:lang w:eastAsia="ru-RU"/>
        </w:rPr>
        <w:t xml:space="preserve">Подрядчиком с другими лицами </w:t>
      </w:r>
      <w:r w:rsidR="00226AC8" w:rsidRPr="00F52D42">
        <w:rPr>
          <w:sz w:val="22"/>
          <w:szCs w:val="22"/>
          <w:lang w:eastAsia="ru-RU"/>
        </w:rPr>
        <w:t xml:space="preserve">в период действия настоящего договора </w:t>
      </w:r>
      <w:r w:rsidR="00AB4309" w:rsidRPr="00F52D42">
        <w:rPr>
          <w:sz w:val="22"/>
          <w:szCs w:val="22"/>
          <w:lang w:eastAsia="ru-RU"/>
        </w:rPr>
        <w:t>и/или 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года с момента сдачи выполненных работ </w:t>
      </w:r>
      <w:r w:rsidRPr="00F52D42">
        <w:rPr>
          <w:sz w:val="22"/>
          <w:szCs w:val="22"/>
          <w:lang w:eastAsia="ru-RU"/>
        </w:rPr>
        <w:t>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</w:t>
      </w:r>
      <w:r w:rsidR="00226AC8" w:rsidRPr="00F52D42">
        <w:rPr>
          <w:sz w:val="22"/>
          <w:szCs w:val="22"/>
          <w:lang w:eastAsia="ru-RU"/>
        </w:rPr>
        <w:t>,</w:t>
      </w:r>
      <w:r w:rsidRPr="00F52D42">
        <w:rPr>
          <w:sz w:val="22"/>
          <w:szCs w:val="22"/>
          <w:lang w:eastAsia="ru-RU"/>
        </w:rPr>
        <w:t xml:space="preserve"> и/или </w:t>
      </w:r>
      <w:r w:rsidR="00AB4309" w:rsidRPr="00F52D42">
        <w:rPr>
          <w:sz w:val="22"/>
          <w:szCs w:val="22"/>
          <w:lang w:eastAsia="ru-RU"/>
        </w:rPr>
        <w:t>строительства подобных сетей для собственных нужд</w:t>
      </w:r>
      <w:r w:rsidRPr="00F52D42">
        <w:rPr>
          <w:sz w:val="22"/>
          <w:szCs w:val="22"/>
          <w:lang w:eastAsia="ru-RU"/>
        </w:rPr>
        <w:t xml:space="preserve"> (п.</w:t>
      </w:r>
      <w:r w:rsidR="0026388B">
        <w:rPr>
          <w:sz w:val="22"/>
          <w:szCs w:val="22"/>
          <w:lang w:eastAsia="ru-RU"/>
        </w:rPr>
        <w:t> 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>4</w:t>
      </w:r>
      <w:r w:rsidRPr="00F52D42">
        <w:rPr>
          <w:sz w:val="22"/>
          <w:szCs w:val="22"/>
          <w:lang w:eastAsia="ru-RU"/>
        </w:rPr>
        <w:t xml:space="preserve">), Подрядчик уплачивает Заказчику </w:t>
      </w:r>
      <w:r w:rsidR="00AB4309" w:rsidRPr="00F52D42">
        <w:rPr>
          <w:sz w:val="22"/>
          <w:szCs w:val="22"/>
          <w:lang w:eastAsia="ru-RU"/>
        </w:rPr>
        <w:t xml:space="preserve">по </w:t>
      </w:r>
      <w:r w:rsidRPr="00F52D42">
        <w:rPr>
          <w:sz w:val="22"/>
          <w:szCs w:val="22"/>
          <w:lang w:eastAsia="ru-RU"/>
        </w:rPr>
        <w:t>100</w:t>
      </w:r>
      <w:r w:rsidR="00BF728D" w:rsidRPr="00F52D42">
        <w:rPr>
          <w:sz w:val="22"/>
          <w:szCs w:val="22"/>
          <w:lang w:eastAsia="ru-RU"/>
        </w:rPr>
        <w:t> </w:t>
      </w:r>
      <w:r w:rsidRPr="00F52D42">
        <w:rPr>
          <w:sz w:val="22"/>
          <w:szCs w:val="22"/>
          <w:lang w:eastAsia="ru-RU"/>
        </w:rPr>
        <w:t xml:space="preserve">000руб. штрафных санкций </w:t>
      </w:r>
      <w:r w:rsidR="00AB4309" w:rsidRPr="00F52D42">
        <w:rPr>
          <w:sz w:val="22"/>
          <w:szCs w:val="22"/>
          <w:lang w:eastAsia="ru-RU"/>
        </w:rPr>
        <w:t xml:space="preserve">за каждое выявленное нарушение условий п. </w:t>
      </w:r>
      <w:r w:rsidR="000A14E8" w:rsidRPr="00F52D42">
        <w:rPr>
          <w:sz w:val="22"/>
          <w:szCs w:val="22"/>
          <w:lang w:eastAsia="ru-RU"/>
        </w:rPr>
        <w:t>3.</w:t>
      </w:r>
      <w:r w:rsidR="00E464CE" w:rsidRPr="00F52D42">
        <w:rPr>
          <w:sz w:val="22"/>
          <w:szCs w:val="22"/>
          <w:lang w:eastAsia="ru-RU"/>
        </w:rPr>
        <w:t xml:space="preserve">4 </w:t>
      </w:r>
      <w:r w:rsidR="00AB4309" w:rsidRPr="00F52D42">
        <w:rPr>
          <w:sz w:val="22"/>
          <w:szCs w:val="22"/>
          <w:lang w:eastAsia="ru-RU"/>
        </w:rPr>
        <w:t>настоящего договора</w:t>
      </w:r>
      <w:r w:rsidR="00322B21">
        <w:rPr>
          <w:sz w:val="22"/>
          <w:szCs w:val="22"/>
          <w:lang w:eastAsia="ru-RU"/>
        </w:rPr>
        <w:t xml:space="preserve"> </w:t>
      </w:r>
      <w:r w:rsidR="00AB4309" w:rsidRPr="00F52D42">
        <w:rPr>
          <w:sz w:val="22"/>
          <w:szCs w:val="22"/>
          <w:lang w:eastAsia="ru-RU"/>
        </w:rPr>
        <w:t>в течени</w:t>
      </w:r>
      <w:r w:rsidR="0026388B" w:rsidRPr="00F52D42">
        <w:rPr>
          <w:sz w:val="22"/>
          <w:szCs w:val="22"/>
          <w:lang w:eastAsia="ru-RU"/>
        </w:rPr>
        <w:t>е</w:t>
      </w:r>
      <w:r w:rsidR="00AB4309" w:rsidRPr="00F52D42">
        <w:rPr>
          <w:sz w:val="22"/>
          <w:szCs w:val="22"/>
          <w:lang w:eastAsia="ru-RU"/>
        </w:rPr>
        <w:t xml:space="preserve"> 5-ти </w:t>
      </w:r>
      <w:r w:rsidR="00E464CE" w:rsidRPr="00F52D42">
        <w:rPr>
          <w:sz w:val="22"/>
          <w:szCs w:val="22"/>
          <w:lang w:eastAsia="ru-RU"/>
        </w:rPr>
        <w:t>банковских</w:t>
      </w:r>
      <w:r w:rsidR="00AB4309" w:rsidRPr="00F52D42">
        <w:rPr>
          <w:sz w:val="22"/>
          <w:szCs w:val="22"/>
          <w:lang w:eastAsia="ru-RU"/>
        </w:rPr>
        <w:t xml:space="preserve"> дней </w:t>
      </w:r>
      <w:r w:rsidRPr="00F52D42">
        <w:rPr>
          <w:sz w:val="22"/>
          <w:szCs w:val="22"/>
          <w:lang w:eastAsia="ru-RU"/>
        </w:rPr>
        <w:t>с момента получения от Заказчика мотивированного Требования об оплате штрафа.</w:t>
      </w:r>
    </w:p>
    <w:p w:rsidR="00860B74" w:rsidRPr="00F52D42" w:rsidRDefault="00335D3D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7.8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</w:t>
      </w:r>
      <w:r w:rsidR="00322B21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за</w:t>
      </w:r>
      <w:r w:rsidR="00322B21">
        <w:rPr>
          <w:sz w:val="22"/>
          <w:szCs w:val="22"/>
          <w:lang w:eastAsia="ru-RU"/>
        </w:rPr>
        <w:t xml:space="preserve"> </w:t>
      </w:r>
      <w:r w:rsidR="006E77DD">
        <w:rPr>
          <w:sz w:val="22"/>
          <w:szCs w:val="22"/>
          <w:lang w:eastAsia="ru-RU"/>
        </w:rPr>
        <w:t>__________</w:t>
      </w:r>
      <w:r w:rsidR="00C53271" w:rsidRPr="00F52D42">
        <w:rPr>
          <w:sz w:val="22"/>
          <w:szCs w:val="22"/>
          <w:lang w:eastAsia="ru-RU"/>
        </w:rPr>
        <w:t>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 xml:space="preserve">в течение </w:t>
      </w:r>
      <w:r w:rsidR="006E77DD">
        <w:rPr>
          <w:sz w:val="22"/>
          <w:szCs w:val="22"/>
          <w:lang w:eastAsia="ru-RU"/>
        </w:rPr>
        <w:t>_______________</w:t>
      </w:r>
      <w:r w:rsidR="00050E16" w:rsidRPr="00F52D42">
        <w:rPr>
          <w:sz w:val="22"/>
          <w:szCs w:val="22"/>
          <w:lang w:eastAsia="ru-RU"/>
        </w:rPr>
        <w:t xml:space="preserve"> дней после ознакомления и отсутствия замечаний к</w:t>
      </w:r>
      <w:r w:rsidR="00322B21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493496" w:rsidRPr="00F52D42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>
        <w:rPr>
          <w:sz w:val="22"/>
          <w:szCs w:val="22"/>
        </w:rPr>
        <w:tab/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6E77D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F52D42">
        <w:rPr>
          <w:sz w:val="22"/>
          <w:szCs w:val="22"/>
        </w:rPr>
        <w:t>более чем на</w:t>
      </w:r>
      <w:r w:rsidR="006E77DD">
        <w:rPr>
          <w:sz w:val="22"/>
          <w:szCs w:val="22"/>
        </w:rPr>
        <w:t xml:space="preserve">____________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C53271" w:rsidRPr="00F52D42" w:rsidRDefault="00F93675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DE1DD9" w:rsidRPr="00F52D42">
        <w:rPr>
          <w:sz w:val="22"/>
          <w:szCs w:val="22"/>
        </w:rPr>
        <w:t xml:space="preserve">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</w:t>
      </w:r>
      <w:r w:rsidR="00A86ABB" w:rsidRPr="00F52D42">
        <w:rPr>
          <w:sz w:val="22"/>
          <w:szCs w:val="22"/>
        </w:rPr>
        <w:t>строительства подобных сетей для собственных нужд</w:t>
      </w:r>
      <w:r w:rsidR="00DE1DD9" w:rsidRPr="00F52D42">
        <w:rPr>
          <w:sz w:val="22"/>
          <w:szCs w:val="22"/>
        </w:rPr>
        <w:t>.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lastRenderedPageBreak/>
        <w:t>9</w:t>
      </w:r>
      <w:r>
        <w:rPr>
          <w:sz w:val="22"/>
          <w:szCs w:val="22"/>
        </w:rPr>
        <w:t>.4.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6E77DD">
        <w:rPr>
          <w:sz w:val="22"/>
          <w:szCs w:val="22"/>
        </w:rPr>
        <w:t>_________________</w:t>
      </w:r>
      <w:r w:rsidR="00C53271" w:rsidRPr="00F52D42">
        <w:rPr>
          <w:sz w:val="22"/>
          <w:szCs w:val="22"/>
        </w:rPr>
        <w:t xml:space="preserve"> месяцев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>
        <w:rPr>
          <w:sz w:val="22"/>
          <w:szCs w:val="22"/>
        </w:rPr>
        <w:tab/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предоставление услуг потребителю.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>
        <w:rPr>
          <w:sz w:val="22"/>
          <w:szCs w:val="22"/>
        </w:rPr>
        <w:tab/>
      </w:r>
      <w:r w:rsidR="00877911" w:rsidRPr="00F52D42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A0389A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563C63" w:rsidRPr="00F52D42">
        <w:rPr>
          <w:sz w:val="22"/>
          <w:szCs w:val="22"/>
        </w:rPr>
        <w:t xml:space="preserve"> договору</w:t>
      </w:r>
      <w:r w:rsidR="0078088D" w:rsidRPr="00F52D42">
        <w:rPr>
          <w:sz w:val="22"/>
          <w:szCs w:val="22"/>
        </w:rPr>
        <w:t>,</w:t>
      </w:r>
      <w:r w:rsidR="00563C63" w:rsidRPr="00F52D42">
        <w:rPr>
          <w:sz w:val="22"/>
          <w:szCs w:val="22"/>
        </w:rPr>
        <w:t xml:space="preserve"> за исключением </w:t>
      </w:r>
      <w:r w:rsidR="00EC1F60" w:rsidRPr="00F52D42">
        <w:rPr>
          <w:sz w:val="22"/>
          <w:szCs w:val="22"/>
        </w:rPr>
        <w:t>п.</w:t>
      </w:r>
      <w:r w:rsidR="00960C9C">
        <w:rPr>
          <w:sz w:val="22"/>
          <w:szCs w:val="22"/>
        </w:rPr>
        <w:t> </w:t>
      </w:r>
      <w:r w:rsidR="00563C63" w:rsidRPr="00F52D42">
        <w:rPr>
          <w:sz w:val="22"/>
          <w:szCs w:val="22"/>
        </w:rPr>
        <w:t>7.</w:t>
      </w:r>
      <w:r w:rsidR="003D18A9" w:rsidRPr="00F52D42">
        <w:rPr>
          <w:sz w:val="22"/>
          <w:szCs w:val="22"/>
        </w:rPr>
        <w:t>7</w:t>
      </w:r>
      <w:r w:rsidR="00EC1F60" w:rsidRPr="00F52D42">
        <w:rPr>
          <w:sz w:val="22"/>
          <w:szCs w:val="22"/>
        </w:rPr>
        <w:t>настоящего договора</w:t>
      </w:r>
      <w:r w:rsidR="00BF728D" w:rsidRPr="00F52D42">
        <w:rPr>
          <w:sz w:val="22"/>
          <w:szCs w:val="22"/>
        </w:rPr>
        <w:t>,</w:t>
      </w:r>
      <w:r w:rsidR="00322B21">
        <w:rPr>
          <w:sz w:val="22"/>
          <w:szCs w:val="22"/>
        </w:rPr>
        <w:t xml:space="preserve"> </w:t>
      </w:r>
      <w:r w:rsidR="00563C63" w:rsidRPr="00F52D42">
        <w:rPr>
          <w:sz w:val="22"/>
          <w:szCs w:val="22"/>
        </w:rPr>
        <w:t>положения которого сохраняют свое действие в течени</w:t>
      </w:r>
      <w:r w:rsidR="00F15CB0" w:rsidRPr="00F52D42">
        <w:rPr>
          <w:sz w:val="22"/>
          <w:szCs w:val="22"/>
        </w:rPr>
        <w:t>е</w:t>
      </w:r>
      <w:r w:rsidR="00563C63" w:rsidRPr="00F52D42">
        <w:rPr>
          <w:sz w:val="22"/>
          <w:szCs w:val="22"/>
        </w:rPr>
        <w:t xml:space="preserve"> одного года с момента сдачи работ Заказчику</w:t>
      </w:r>
      <w:r w:rsidR="00EC1F60" w:rsidRPr="00F52D42">
        <w:rPr>
          <w:sz w:val="22"/>
          <w:szCs w:val="22"/>
        </w:rPr>
        <w:t xml:space="preserve"> или одностороннего внесудебного расторжения договора</w:t>
      </w:r>
      <w:r w:rsidR="001A249E" w:rsidRPr="00F52D42">
        <w:rPr>
          <w:sz w:val="22"/>
          <w:szCs w:val="22"/>
        </w:rPr>
        <w:t>, предусмотренного п. 5.4.</w:t>
      </w:r>
      <w:r w:rsidR="00EC1F60" w:rsidRPr="00F52D42">
        <w:rPr>
          <w:sz w:val="22"/>
          <w:szCs w:val="22"/>
        </w:rPr>
        <w:t xml:space="preserve"> настоящего договора</w:t>
      </w:r>
      <w:r w:rsidR="00563C63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>
        <w:rPr>
          <w:sz w:val="22"/>
          <w:szCs w:val="22"/>
        </w:rPr>
        <w:tab/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КРФ и другими нормативными документами РФ.</w:t>
      </w: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Pr="00BD2AE2" w:rsidRDefault="00BD2AE2" w:rsidP="006E77DD">
      <w:pPr>
        <w:ind w:right="-3"/>
        <w:jc w:val="right"/>
      </w:pPr>
    </w:p>
    <w:sectPr w:rsidR="00BD2AE2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70C" w:rsidRDefault="008C070C">
      <w:r>
        <w:separator/>
      </w:r>
    </w:p>
  </w:endnote>
  <w:endnote w:type="continuationSeparator" w:id="1">
    <w:p w:rsidR="008C070C" w:rsidRDefault="008C0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B40673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322B21">
      <w:rPr>
        <w:noProof/>
      </w:rPr>
      <w:t>4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70C" w:rsidRDefault="008C070C">
      <w:r>
        <w:separator/>
      </w:r>
    </w:p>
  </w:footnote>
  <w:footnote w:type="continuationSeparator" w:id="1">
    <w:p w:rsidR="008C070C" w:rsidRDefault="008C07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9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0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4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8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28"/>
  </w:num>
  <w:num w:numId="13">
    <w:abstractNumId w:val="19"/>
  </w:num>
  <w:num w:numId="14">
    <w:abstractNumId w:val="23"/>
  </w:num>
  <w:num w:numId="15">
    <w:abstractNumId w:val="18"/>
  </w:num>
  <w:num w:numId="16">
    <w:abstractNumId w:val="27"/>
  </w:num>
  <w:num w:numId="17">
    <w:abstractNumId w:val="16"/>
  </w:num>
  <w:num w:numId="18">
    <w:abstractNumId w:val="21"/>
  </w:num>
  <w:num w:numId="19">
    <w:abstractNumId w:val="12"/>
  </w:num>
  <w:num w:numId="20">
    <w:abstractNumId w:val="22"/>
  </w:num>
  <w:num w:numId="21">
    <w:abstractNumId w:val="25"/>
  </w:num>
  <w:num w:numId="22">
    <w:abstractNumId w:val="26"/>
  </w:num>
  <w:num w:numId="23">
    <w:abstractNumId w:val="13"/>
  </w:num>
  <w:num w:numId="24">
    <w:abstractNumId w:val="24"/>
  </w:num>
  <w:num w:numId="25">
    <w:abstractNumId w:val="14"/>
  </w:num>
  <w:num w:numId="26">
    <w:abstractNumId w:val="15"/>
  </w:num>
  <w:num w:numId="27">
    <w:abstractNumId w:val="20"/>
  </w:num>
  <w:num w:numId="28">
    <w:abstractNumId w:val="1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10A79"/>
    <w:rsid w:val="003139B7"/>
    <w:rsid w:val="00322B21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2223"/>
    <w:rsid w:val="003E5AE4"/>
    <w:rsid w:val="003E600D"/>
    <w:rsid w:val="003E72D1"/>
    <w:rsid w:val="003E733F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80B5A"/>
    <w:rsid w:val="00480EA7"/>
    <w:rsid w:val="0048169A"/>
    <w:rsid w:val="004868F6"/>
    <w:rsid w:val="004925C7"/>
    <w:rsid w:val="00493496"/>
    <w:rsid w:val="00497686"/>
    <w:rsid w:val="004A6E14"/>
    <w:rsid w:val="004B02B5"/>
    <w:rsid w:val="004B4AD3"/>
    <w:rsid w:val="004C6886"/>
    <w:rsid w:val="004C6C01"/>
    <w:rsid w:val="004D1B6C"/>
    <w:rsid w:val="004D60A4"/>
    <w:rsid w:val="004E59EF"/>
    <w:rsid w:val="00507136"/>
    <w:rsid w:val="0050751C"/>
    <w:rsid w:val="005177FB"/>
    <w:rsid w:val="00520B02"/>
    <w:rsid w:val="00525906"/>
    <w:rsid w:val="005302F4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6A75"/>
    <w:rsid w:val="00592724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6F7B82"/>
    <w:rsid w:val="00701F44"/>
    <w:rsid w:val="0070353D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B6163"/>
    <w:rsid w:val="008C070C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350AB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85F04"/>
    <w:rsid w:val="0099072A"/>
    <w:rsid w:val="00991E5D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31A7"/>
    <w:rsid w:val="00A67134"/>
    <w:rsid w:val="00A86821"/>
    <w:rsid w:val="00A86ABB"/>
    <w:rsid w:val="00A97BEF"/>
    <w:rsid w:val="00AA46A3"/>
    <w:rsid w:val="00AB1B21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0673"/>
    <w:rsid w:val="00B431A3"/>
    <w:rsid w:val="00B50B07"/>
    <w:rsid w:val="00B53796"/>
    <w:rsid w:val="00B53B20"/>
    <w:rsid w:val="00B606F2"/>
    <w:rsid w:val="00B60740"/>
    <w:rsid w:val="00B60D27"/>
    <w:rsid w:val="00B94011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F728D"/>
    <w:rsid w:val="00C035AF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71F9"/>
    <w:rsid w:val="00D0530D"/>
    <w:rsid w:val="00D06973"/>
    <w:rsid w:val="00D23E91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E1DD9"/>
    <w:rsid w:val="00DF4DF7"/>
    <w:rsid w:val="00E01DE6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383B"/>
    <w:rsid w:val="00E8798E"/>
    <w:rsid w:val="00EA0159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20FB"/>
    <w:rsid w:val="00FD48FE"/>
    <w:rsid w:val="00FD6EE6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7FB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177FB"/>
    <w:rPr>
      <w:rFonts w:ascii="Wingdings" w:hAnsi="Wingdings"/>
    </w:rPr>
  </w:style>
  <w:style w:type="character" w:customStyle="1" w:styleId="WW8Num11z0">
    <w:name w:val="WW8Num11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177FB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177FB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177FB"/>
  </w:style>
  <w:style w:type="character" w:styleId="a3">
    <w:name w:val="page number"/>
    <w:basedOn w:val="1"/>
    <w:rsid w:val="005177FB"/>
  </w:style>
  <w:style w:type="paragraph" w:customStyle="1" w:styleId="a4">
    <w:name w:val="Заголовок"/>
    <w:basedOn w:val="a"/>
    <w:next w:val="a5"/>
    <w:rsid w:val="005177F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177FB"/>
    <w:pPr>
      <w:ind w:right="-483"/>
    </w:pPr>
    <w:rPr>
      <w:sz w:val="22"/>
    </w:rPr>
  </w:style>
  <w:style w:type="paragraph" w:styleId="a6">
    <w:name w:val="List"/>
    <w:basedOn w:val="a5"/>
    <w:rsid w:val="005177FB"/>
    <w:rPr>
      <w:rFonts w:cs="Tahoma"/>
    </w:rPr>
  </w:style>
  <w:style w:type="paragraph" w:customStyle="1" w:styleId="10">
    <w:name w:val="Название1"/>
    <w:basedOn w:val="a"/>
    <w:rsid w:val="005177F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177FB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177FB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177FB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177FB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177FB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46D5-75A2-4995-A530-87BCF2E7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4</cp:revision>
  <cp:lastPrinted>2012-06-20T08:33:00Z</cp:lastPrinted>
  <dcterms:created xsi:type="dcterms:W3CDTF">2012-06-26T11:17:00Z</dcterms:created>
  <dcterms:modified xsi:type="dcterms:W3CDTF">2013-03-21T11:18:00Z</dcterms:modified>
</cp:coreProperties>
</file>